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31C267" w14:textId="1BDC2803" w:rsidR="008202CD" w:rsidRPr="00D84F7E" w:rsidRDefault="00191880">
      <w:pPr>
        <w:pStyle w:val="documenttxtBold"/>
        <w:shd w:val="clear" w:color="auto" w:fill="FFFFFF"/>
        <w:spacing w:line="520" w:lineRule="atLeast"/>
        <w:jc w:val="center"/>
        <w:rPr>
          <w:rFonts w:ascii="Century Gothic" w:hAnsi="Century Gothic"/>
          <w:color w:val="000000"/>
          <w:spacing w:val="20"/>
          <w:sz w:val="48"/>
          <w:szCs w:val="48"/>
        </w:rPr>
      </w:pPr>
      <w:r w:rsidRPr="00D84F7E">
        <w:rPr>
          <w:rStyle w:val="span"/>
          <w:rFonts w:ascii="Century Gothic" w:hAnsi="Century Gothic"/>
          <w:color w:val="000000"/>
          <w:spacing w:val="20"/>
          <w:sz w:val="48"/>
          <w:szCs w:val="48"/>
        </w:rPr>
        <w:t>Laura</w:t>
      </w:r>
      <w:r w:rsidRPr="00D84F7E">
        <w:rPr>
          <w:rFonts w:ascii="Century Gothic" w:hAnsi="Century Gothic"/>
          <w:color w:val="000000"/>
          <w:spacing w:val="20"/>
          <w:sz w:val="48"/>
          <w:szCs w:val="48"/>
        </w:rPr>
        <w:t xml:space="preserve"> </w:t>
      </w:r>
      <w:r w:rsidRPr="00D84F7E">
        <w:rPr>
          <w:rStyle w:val="span"/>
          <w:rFonts w:ascii="Century Gothic" w:hAnsi="Century Gothic"/>
          <w:color w:val="000000"/>
          <w:spacing w:val="20"/>
          <w:sz w:val="48"/>
          <w:szCs w:val="48"/>
        </w:rPr>
        <w:t>Bello-Conte</w:t>
      </w:r>
      <w:r w:rsidR="00F71CA4" w:rsidRPr="00D84F7E">
        <w:rPr>
          <w:rStyle w:val="span"/>
          <w:rFonts w:ascii="Century Gothic" w:hAnsi="Century Gothic"/>
          <w:color w:val="000000"/>
          <w:spacing w:val="20"/>
          <w:sz w:val="48"/>
          <w:szCs w:val="48"/>
        </w:rPr>
        <w:t>, MBA</w:t>
      </w:r>
    </w:p>
    <w:p w14:paraId="7AFBD7EF" w14:textId="4F5054AE" w:rsidR="008202CD" w:rsidRPr="00D84F7E" w:rsidRDefault="00191880">
      <w:pPr>
        <w:pStyle w:val="documentpaddedline"/>
        <w:pBdr>
          <w:bottom w:val="none" w:sz="0" w:space="10" w:color="auto"/>
        </w:pBdr>
        <w:shd w:val="clear" w:color="auto" w:fill="FFFFFF"/>
        <w:spacing w:line="260" w:lineRule="atLeast"/>
        <w:jc w:val="center"/>
        <w:rPr>
          <w:rFonts w:ascii="Century Gothic" w:hAnsi="Century Gothic"/>
          <w:color w:val="000000"/>
          <w:spacing w:val="8"/>
          <w:sz w:val="16"/>
          <w:szCs w:val="16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16"/>
          <w:szCs w:val="16"/>
        </w:rPr>
        <w:t>786-797-3516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16"/>
          <w:szCs w:val="16"/>
        </w:rPr>
        <w:t xml:space="preserve"> | lb</w:t>
      </w:r>
      <w:r w:rsidRPr="00D84F7E">
        <w:rPr>
          <w:rStyle w:val="span"/>
          <w:rFonts w:ascii="Century Gothic" w:hAnsi="Century Gothic"/>
          <w:color w:val="000000"/>
          <w:spacing w:val="8"/>
          <w:sz w:val="16"/>
          <w:szCs w:val="16"/>
        </w:rPr>
        <w:t xml:space="preserve">elloconte@gmail.com 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16"/>
          <w:szCs w:val="16"/>
        </w:rPr>
        <w:t>| Hallandale Beach, FL | linkedin.com/in/</w:t>
      </w:r>
      <w:proofErr w:type="spellStart"/>
      <w:r w:rsidR="00F71CA4" w:rsidRPr="00D84F7E">
        <w:rPr>
          <w:rStyle w:val="span"/>
          <w:rFonts w:ascii="Century Gothic" w:hAnsi="Century Gothic"/>
          <w:color w:val="000000"/>
          <w:spacing w:val="8"/>
          <w:sz w:val="16"/>
          <w:szCs w:val="16"/>
        </w:rPr>
        <w:t>laurabelloconte</w:t>
      </w:r>
      <w:proofErr w:type="spellEnd"/>
    </w:p>
    <w:p w14:paraId="2A97E8F5" w14:textId="77777777" w:rsidR="008202CD" w:rsidRPr="00D84F7E" w:rsidRDefault="00191880">
      <w:pPr>
        <w:pStyle w:val="documentsectiontitle"/>
        <w:pBdr>
          <w:bottom w:val="single" w:sz="8" w:space="0" w:color="000000"/>
        </w:pBdr>
        <w:shd w:val="clear" w:color="auto" w:fill="FFFFFF"/>
        <w:spacing w:before="300" w:after="160"/>
        <w:rPr>
          <w:rFonts w:ascii="Century Gothic" w:hAnsi="Century Gothic"/>
          <w:b/>
          <w:bCs/>
          <w:caps/>
          <w:spacing w:val="8"/>
        </w:rPr>
      </w:pPr>
      <w:r w:rsidRPr="00D84F7E">
        <w:rPr>
          <w:rFonts w:ascii="Century Gothic" w:hAnsi="Century Gothic"/>
          <w:b/>
          <w:bCs/>
          <w:caps/>
          <w:spacing w:val="8"/>
        </w:rPr>
        <w:t>Career Objective</w:t>
      </w:r>
    </w:p>
    <w:p w14:paraId="7A66731C" w14:textId="77777777" w:rsidR="00F71CA4" w:rsidRPr="00D84F7E" w:rsidRDefault="00F71CA4" w:rsidP="00F71CA4">
      <w:pPr>
        <w:pStyle w:val="NormalWeb"/>
        <w:rPr>
          <w:rFonts w:ascii="Century Gothic" w:hAnsi="Century Gothic"/>
        </w:rPr>
      </w:pPr>
      <w:r w:rsidRPr="00D84F7E">
        <w:rPr>
          <w:rFonts w:ascii="Century Gothic" w:hAnsi="Century Gothic"/>
          <w:sz w:val="20"/>
          <w:szCs w:val="20"/>
        </w:rPr>
        <w:t xml:space="preserve">Marketing professional with experience in digital and print marketing, project management, creative strategy, communications, and relationship development. </w:t>
      </w:r>
    </w:p>
    <w:p w14:paraId="0355D399" w14:textId="77777777" w:rsidR="008202CD" w:rsidRPr="00D84F7E" w:rsidRDefault="00191880">
      <w:pPr>
        <w:pStyle w:val="documentsectiontitle"/>
        <w:pBdr>
          <w:bottom w:val="single" w:sz="8" w:space="0" w:color="000000"/>
        </w:pBdr>
        <w:shd w:val="clear" w:color="auto" w:fill="FFFFFF"/>
        <w:spacing w:before="300" w:after="160"/>
        <w:rPr>
          <w:rFonts w:ascii="Century Gothic" w:hAnsi="Century Gothic"/>
          <w:b/>
          <w:bCs/>
          <w:caps/>
          <w:spacing w:val="8"/>
        </w:rPr>
      </w:pPr>
      <w:r w:rsidRPr="00D84F7E">
        <w:rPr>
          <w:rFonts w:ascii="Century Gothic" w:hAnsi="Century Gothic"/>
          <w:b/>
          <w:bCs/>
          <w:caps/>
          <w:spacing w:val="8"/>
        </w:rPr>
        <w:t>Experience</w:t>
      </w:r>
    </w:p>
    <w:p w14:paraId="2B3F6F1D" w14:textId="06A1DB71" w:rsidR="00F71CA4" w:rsidRPr="00D84F7E" w:rsidRDefault="004A7DDD">
      <w:pPr>
        <w:pStyle w:val="documentpaddedline"/>
        <w:shd w:val="clear" w:color="auto" w:fill="FFFFFF"/>
        <w:spacing w:line="240" w:lineRule="auto"/>
        <w:rPr>
          <w:rStyle w:val="documenttxtBoldCharacter"/>
          <w:rFonts w:ascii="Century Gothic" w:hAnsi="Century Gothic"/>
          <w:caps/>
          <w:color w:val="000000"/>
          <w:spacing w:val="8"/>
        </w:rPr>
      </w:pPr>
      <w:r>
        <w:rPr>
          <w:rStyle w:val="documenttxtBoldCharacter"/>
          <w:rFonts w:ascii="Century Gothic" w:hAnsi="Century Gothic"/>
          <w:caps/>
          <w:color w:val="000000"/>
          <w:spacing w:val="8"/>
        </w:rPr>
        <w:t>national dentex</w:t>
      </w:r>
      <w:r w:rsidR="00F71CA4" w:rsidRPr="00D84F7E">
        <w:rPr>
          <w:rStyle w:val="documenttxtBoldCharacter"/>
          <w:rFonts w:ascii="Century Gothic" w:hAnsi="Century Gothic"/>
          <w:caps/>
          <w:color w:val="000000"/>
          <w:spacing w:val="8"/>
        </w:rPr>
        <w:t xml:space="preserve"> </w:t>
      </w:r>
      <w:r w:rsidR="00F71CA4" w:rsidRPr="00D84F7E">
        <w:rPr>
          <w:rStyle w:val="jobcity"/>
          <w:rFonts w:ascii="Century Gothic" w:hAnsi="Century Gothic"/>
          <w:b/>
          <w:bCs/>
          <w:color w:val="000000"/>
          <w:spacing w:val="8"/>
        </w:rPr>
        <w:t>Jupiter</w:t>
      </w:r>
      <w:r w:rsidR="00F71CA4" w:rsidRPr="00D84F7E">
        <w:rPr>
          <w:rStyle w:val="span"/>
          <w:rFonts w:ascii="Century Gothic" w:hAnsi="Century Gothic"/>
          <w:b/>
          <w:bCs/>
          <w:color w:val="000000"/>
          <w:spacing w:val="8"/>
          <w:sz w:val="22"/>
          <w:szCs w:val="22"/>
        </w:rPr>
        <w:t xml:space="preserve">, </w:t>
      </w:r>
      <w:r w:rsidR="00F71CA4" w:rsidRPr="00D84F7E">
        <w:rPr>
          <w:rStyle w:val="jobstate"/>
          <w:rFonts w:ascii="Century Gothic" w:hAnsi="Century Gothic"/>
          <w:b/>
          <w:bCs/>
          <w:color w:val="000000"/>
          <w:spacing w:val="8"/>
        </w:rPr>
        <w:t>FL</w:t>
      </w:r>
    </w:p>
    <w:p w14:paraId="376CD71B" w14:textId="4AA43C2F" w:rsidR="00F71CA4" w:rsidRPr="00D84F7E" w:rsidRDefault="00F71CA4" w:rsidP="00F71CA4">
      <w:pPr>
        <w:pStyle w:val="documentpaddedline"/>
        <w:shd w:val="clear" w:color="auto" w:fill="FFFFFF"/>
        <w:spacing w:line="240" w:lineRule="auto"/>
        <w:rPr>
          <w:rFonts w:ascii="Century Gothic" w:hAnsi="Century Gothic"/>
          <w:color w:val="000000"/>
          <w:spacing w:val="8"/>
          <w:sz w:val="22"/>
          <w:szCs w:val="22"/>
        </w:rPr>
      </w:pPr>
      <w:r w:rsidRPr="00D84F7E">
        <w:rPr>
          <w:rStyle w:val="jobtitle"/>
          <w:rFonts w:ascii="Century Gothic" w:hAnsi="Century Gothic"/>
          <w:color w:val="000000"/>
          <w:spacing w:val="8"/>
        </w:rPr>
        <w:t>Digital Project Manager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| </w:t>
      </w:r>
      <w:r w:rsidRPr="00D84F7E">
        <w:rPr>
          <w:rStyle w:val="jobdates"/>
          <w:rFonts w:ascii="Century Gothic" w:hAnsi="Century Gothic"/>
          <w:color w:val="000000"/>
          <w:spacing w:val="8"/>
        </w:rPr>
        <w:t>March 2022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– </w:t>
      </w:r>
      <w:r w:rsidRPr="00D84F7E">
        <w:rPr>
          <w:rStyle w:val="jobdates"/>
          <w:rFonts w:ascii="Century Gothic" w:hAnsi="Century Gothic"/>
          <w:color w:val="000000"/>
          <w:spacing w:val="8"/>
        </w:rPr>
        <w:t>December 2022</w:t>
      </w:r>
    </w:p>
    <w:p w14:paraId="52C7C0B1" w14:textId="77777777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Plan and execute email marketing and triggered email campaigns </w:t>
      </w:r>
    </w:p>
    <w:p w14:paraId="5438198C" w14:textId="77777777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Manage list generation, list management, compliance with the CAN-SPAM Act, local privacy laws, A/B testing, subscription center development, scheduling optimization and email design </w:t>
      </w:r>
    </w:p>
    <w:p w14:paraId="0738E222" w14:textId="3A72B653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Monitor deliverability and overall account reputation to ensure </w:t>
      </w:r>
      <w:r w:rsidR="00D84F7E"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successful deployments</w:t>
      </w: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</w:t>
      </w:r>
    </w:p>
    <w:p w14:paraId="2C47F6C3" w14:textId="77777777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Collaborate with internal and external teams to design and implement digital projects </w:t>
      </w:r>
    </w:p>
    <w:p w14:paraId="5FD26A75" w14:textId="77777777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Communicate with the team and ensure all members are on board with delegated tasks </w:t>
      </w:r>
    </w:p>
    <w:p w14:paraId="264AFF9E" w14:textId="751153D9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Manage social media calendar</w:t>
      </w:r>
      <w:r w:rsidR="00585C13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, postings, and engagement.</w:t>
      </w: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</w:t>
      </w:r>
    </w:p>
    <w:p w14:paraId="3B8C4B0C" w14:textId="7D5291A5" w:rsidR="00F71CA4" w:rsidRPr="00D84F7E" w:rsidRDefault="00F71CA4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320"/>
        <w:rPr>
          <w:rStyle w:val="documenttxtBoldCharacter"/>
          <w:rFonts w:ascii="Century Gothic" w:hAnsi="Century Gothic"/>
          <w:b w:val="0"/>
          <w:bCs w:val="0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Build and maintain data visualization reports in </w:t>
      </w:r>
      <w:proofErr w:type="gramStart"/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Workfront</w:t>
      </w:r>
      <w:proofErr w:type="gramEnd"/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</w:t>
      </w:r>
    </w:p>
    <w:p w14:paraId="5669CAB6" w14:textId="77777777" w:rsidR="00D84F7E" w:rsidRPr="00D84F7E" w:rsidRDefault="00D84F7E" w:rsidP="00585C13">
      <w:pPr>
        <w:pStyle w:val="documentpaddedline"/>
        <w:shd w:val="clear" w:color="auto" w:fill="FFFFFF"/>
        <w:spacing w:line="240" w:lineRule="auto"/>
        <w:rPr>
          <w:rStyle w:val="documenttxtBoldCharacter"/>
          <w:rFonts w:ascii="Century Gothic" w:hAnsi="Century Gothic"/>
          <w:caps/>
          <w:color w:val="000000"/>
          <w:spacing w:val="8"/>
        </w:rPr>
      </w:pPr>
    </w:p>
    <w:p w14:paraId="0EA34B35" w14:textId="1A9EBA9D" w:rsidR="008202CD" w:rsidRPr="00D84F7E" w:rsidRDefault="00191880">
      <w:pPr>
        <w:pStyle w:val="documentpaddedline"/>
        <w:shd w:val="clear" w:color="auto" w:fill="FFFFFF"/>
        <w:spacing w:line="240" w:lineRule="auto"/>
        <w:rPr>
          <w:rFonts w:ascii="Century Gothic" w:hAnsi="Century Gothic"/>
          <w:b/>
          <w:bCs/>
          <w:color w:val="000000"/>
          <w:spacing w:val="8"/>
          <w:sz w:val="22"/>
          <w:szCs w:val="22"/>
        </w:rPr>
      </w:pPr>
      <w:r w:rsidRPr="00D84F7E">
        <w:rPr>
          <w:rStyle w:val="documenttxtBoldCharacter"/>
          <w:rFonts w:ascii="Century Gothic" w:hAnsi="Century Gothic"/>
          <w:caps/>
          <w:color w:val="000000"/>
          <w:spacing w:val="8"/>
        </w:rPr>
        <w:t>Barry University</w:t>
      </w:r>
      <w:r w:rsidRPr="00D84F7E">
        <w:rPr>
          <w:rStyle w:val="span"/>
          <w:rFonts w:ascii="Century Gothic" w:hAnsi="Century Gothic"/>
          <w:b/>
          <w:bCs/>
          <w:color w:val="000000"/>
          <w:spacing w:val="8"/>
          <w:sz w:val="22"/>
          <w:szCs w:val="22"/>
        </w:rPr>
        <w:t xml:space="preserve">, </w:t>
      </w:r>
      <w:r w:rsidRPr="00D84F7E">
        <w:rPr>
          <w:rStyle w:val="jobcity"/>
          <w:rFonts w:ascii="Century Gothic" w:hAnsi="Century Gothic"/>
          <w:b/>
          <w:bCs/>
          <w:color w:val="000000"/>
          <w:spacing w:val="8"/>
        </w:rPr>
        <w:t>Miami</w:t>
      </w:r>
      <w:r w:rsidRPr="00D84F7E">
        <w:rPr>
          <w:rStyle w:val="span"/>
          <w:rFonts w:ascii="Century Gothic" w:hAnsi="Century Gothic"/>
          <w:b/>
          <w:bCs/>
          <w:color w:val="000000"/>
          <w:spacing w:val="8"/>
          <w:sz w:val="22"/>
          <w:szCs w:val="22"/>
        </w:rPr>
        <w:t xml:space="preserve">, </w:t>
      </w:r>
      <w:r w:rsidRPr="00D84F7E">
        <w:rPr>
          <w:rStyle w:val="jobstate"/>
          <w:rFonts w:ascii="Century Gothic" w:hAnsi="Century Gothic"/>
          <w:b/>
          <w:bCs/>
          <w:color w:val="000000"/>
          <w:spacing w:val="8"/>
        </w:rPr>
        <w:t>FL</w:t>
      </w:r>
    </w:p>
    <w:p w14:paraId="23C12882" w14:textId="001E1CA8" w:rsidR="00F71CA4" w:rsidRPr="00D84F7E" w:rsidRDefault="00191880" w:rsidP="00F71CA4">
      <w:pPr>
        <w:pStyle w:val="documentpaddedline"/>
        <w:shd w:val="clear" w:color="auto" w:fill="FFFFFF"/>
        <w:spacing w:line="240" w:lineRule="auto"/>
        <w:rPr>
          <w:rFonts w:ascii="Century Gothic" w:hAnsi="Century Gothic"/>
          <w:color w:val="000000"/>
          <w:spacing w:val="8"/>
          <w:sz w:val="22"/>
          <w:szCs w:val="22"/>
        </w:rPr>
      </w:pPr>
      <w:r w:rsidRPr="00D84F7E">
        <w:rPr>
          <w:rStyle w:val="jobtitle"/>
          <w:rFonts w:ascii="Century Gothic" w:hAnsi="Century Gothic"/>
          <w:color w:val="000000"/>
          <w:spacing w:val="8"/>
        </w:rPr>
        <w:t>Marketing Project Coordinator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| </w:t>
      </w:r>
      <w:r w:rsidRPr="00D84F7E">
        <w:rPr>
          <w:rStyle w:val="jobdates"/>
          <w:rFonts w:ascii="Century Gothic" w:hAnsi="Century Gothic"/>
          <w:color w:val="000000"/>
          <w:spacing w:val="8"/>
        </w:rPr>
        <w:t>Feb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ruary</w:t>
      </w:r>
      <w:r w:rsidRPr="00D84F7E">
        <w:rPr>
          <w:rStyle w:val="jobdates"/>
          <w:rFonts w:ascii="Century Gothic" w:hAnsi="Century Gothic"/>
          <w:color w:val="000000"/>
          <w:spacing w:val="8"/>
        </w:rPr>
        <w:t xml:space="preserve"> 2019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>–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March 2022</w:t>
      </w:r>
    </w:p>
    <w:p w14:paraId="206CC483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Workfront and Salesforce for CRM and project management </w:t>
      </w:r>
    </w:p>
    <w:p w14:paraId="07BBAAF0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(B2C) marketing, targeting audiences ranging from high school graduates to post-graduates </w:t>
      </w:r>
    </w:p>
    <w:p w14:paraId="45996864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Develop, implement, and evaluate marketing strategies to increase student enrollment and retention </w:t>
      </w:r>
    </w:p>
    <w:p w14:paraId="2946AECE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Manage marketing budgets and evaluate performance </w:t>
      </w:r>
    </w:p>
    <w:p w14:paraId="17ACCC96" w14:textId="579464BB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Provide web management</w:t>
      </w:r>
      <w:r w:rsidR="00585C13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support</w:t>
      </w: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, and search engine optimization. </w:t>
      </w:r>
    </w:p>
    <w:p w14:paraId="5B314F5D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Social media management: promotion of new initiatives, events, and achievements </w:t>
      </w:r>
    </w:p>
    <w:p w14:paraId="0DBE7775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Design and manage landing pages for upcoming events, programs, and news items </w:t>
      </w:r>
    </w:p>
    <w:p w14:paraId="5EF980B8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Develop, implement, and coordinate all components of marketing plans, including promotion strategies, collaboration with creative teams, and communication with university administration </w:t>
      </w:r>
    </w:p>
    <w:p w14:paraId="24CBFC0C" w14:textId="713D4EEE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Using search tools, examine geographical and marketing trends for different program enrollment </w:t>
      </w:r>
      <w:proofErr w:type="gramStart"/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trends</w:t>
      </w:r>
      <w:r w:rsidR="00585C13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;</w:t>
      </w:r>
      <w:proofErr w:type="gramEnd"/>
      <w:r w:rsidR="00585C13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market research.</w:t>
      </w: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</w:t>
      </w:r>
    </w:p>
    <w:p w14:paraId="40910CBC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Develop and implement digital marketing campaigns based on market research and data analysis </w:t>
      </w:r>
    </w:p>
    <w:p w14:paraId="17A260DD" w14:textId="5F56B18B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Produce electronic magazines with ISSUU including copywriting, and graphic designs using tools like Canva </w:t>
      </w:r>
    </w:p>
    <w:p w14:paraId="4B6ACC96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Develop and maintain relationships with alumni and community partners </w:t>
      </w:r>
    </w:p>
    <w:p w14:paraId="5B376936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Communications Committee Chair for the J.E.D.I. Coalition under the Office of the President </w:t>
      </w:r>
    </w:p>
    <w:p w14:paraId="77CC2AD5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For the J.E.D.I Committee, Creating and implementing brand guidelines, building Coalition awareness across campus and community, design and managing website projects, campus-wide communication. </w:t>
      </w:r>
    </w:p>
    <w:p w14:paraId="12372FA0" w14:textId="77777777" w:rsidR="00F71CA4" w:rsidRPr="00D84F7E" w:rsidRDefault="00F71CA4" w:rsidP="00F71CA4">
      <w:pPr>
        <w:pStyle w:val="documentpaddedline"/>
        <w:shd w:val="clear" w:color="auto" w:fill="FFFFFF"/>
        <w:spacing w:line="240" w:lineRule="auto"/>
        <w:rPr>
          <w:rFonts w:ascii="Century Gothic" w:hAnsi="Century Gothic"/>
          <w:color w:val="000000"/>
          <w:spacing w:val="8"/>
          <w:sz w:val="22"/>
          <w:szCs w:val="22"/>
        </w:rPr>
      </w:pPr>
    </w:p>
    <w:p w14:paraId="0E4CF6C3" w14:textId="77777777" w:rsidR="00F71CA4" w:rsidRPr="00D84F7E" w:rsidRDefault="00F71CA4" w:rsidP="00F71CA4">
      <w:pPr>
        <w:pStyle w:val="documentpaddedline"/>
        <w:shd w:val="clear" w:color="auto" w:fill="FFFFFF"/>
        <w:spacing w:line="240" w:lineRule="auto"/>
        <w:rPr>
          <w:rStyle w:val="documenttxtBoldCharacter"/>
          <w:rFonts w:ascii="Century Gothic" w:hAnsi="Century Gothic"/>
          <w:caps/>
        </w:rPr>
      </w:pPr>
      <w:r w:rsidRPr="00D84F7E">
        <w:rPr>
          <w:rStyle w:val="documenttxtBoldCharacter"/>
          <w:rFonts w:ascii="Century Gothic" w:hAnsi="Century Gothic"/>
          <w:caps/>
        </w:rPr>
        <w:lastRenderedPageBreak/>
        <w:t>BARRY UNIVERSITY</w:t>
      </w:r>
    </w:p>
    <w:p w14:paraId="26A842E1" w14:textId="1E3E01DF" w:rsidR="00F71CA4" w:rsidRPr="00D84F7E" w:rsidRDefault="00191880" w:rsidP="00F71CA4">
      <w:pPr>
        <w:pStyle w:val="documentpaddedline"/>
        <w:shd w:val="clear" w:color="auto" w:fill="FFFFFF"/>
        <w:spacing w:line="240" w:lineRule="auto"/>
        <w:rPr>
          <w:rStyle w:val="jobdates"/>
          <w:rFonts w:ascii="Century Gothic" w:hAnsi="Century Gothic"/>
          <w:color w:val="000000"/>
          <w:spacing w:val="8"/>
        </w:rPr>
      </w:pPr>
      <w:r w:rsidRPr="00D84F7E">
        <w:rPr>
          <w:rStyle w:val="jobtitle"/>
          <w:rFonts w:ascii="Century Gothic" w:hAnsi="Century Gothic"/>
          <w:color w:val="000000"/>
          <w:spacing w:val="8"/>
        </w:rPr>
        <w:t>Administrative Assistant III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| August</w:t>
      </w:r>
      <w:r w:rsidRPr="00D84F7E">
        <w:rPr>
          <w:rStyle w:val="jobdates"/>
          <w:rFonts w:ascii="Century Gothic" w:hAnsi="Century Gothic"/>
          <w:color w:val="000000"/>
          <w:spacing w:val="8"/>
        </w:rPr>
        <w:t xml:space="preserve"> 2015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>–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February 2019</w:t>
      </w:r>
    </w:p>
    <w:p w14:paraId="0AA8D9E5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Assist Dean, Program Directors, Faculty, and Operations Manager with administrative tasks </w:t>
      </w:r>
    </w:p>
    <w:p w14:paraId="0ABBD327" w14:textId="6A58E7C8" w:rsidR="00F71CA4" w:rsidRPr="00D84F7E" w:rsidRDefault="00585C13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Filing and record keeping</w:t>
      </w:r>
    </w:p>
    <w:p w14:paraId="62A0320B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Coordinate, plan and execute departmental, community, and student </w:t>
      </w:r>
      <w:proofErr w:type="gramStart"/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events</w:t>
      </w:r>
      <w:proofErr w:type="gramEnd"/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</w:t>
      </w:r>
    </w:p>
    <w:p w14:paraId="36ACB6A6" w14:textId="77777777" w:rsidR="00F71CA4" w:rsidRPr="00D84F7E" w:rsidRDefault="00F71CA4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Organize and oversee Dean's calendar </w:t>
      </w:r>
    </w:p>
    <w:p w14:paraId="03974F75" w14:textId="7D353E1E" w:rsidR="00F71CA4" w:rsidRPr="00D84F7E" w:rsidRDefault="00585C13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Travel and event coordination for faculty and administrators</w:t>
      </w:r>
    </w:p>
    <w:p w14:paraId="5ECFEC81" w14:textId="454A22B0" w:rsidR="00F71CA4" w:rsidRDefault="00585C13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Data management</w:t>
      </w:r>
    </w:p>
    <w:p w14:paraId="4A857298" w14:textId="55868635" w:rsidR="00585C13" w:rsidRPr="00D84F7E" w:rsidRDefault="00585C13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Proficiently use office and classroom software and tools</w:t>
      </w:r>
    </w:p>
    <w:p w14:paraId="44C78A5C" w14:textId="77777777" w:rsidR="008202CD" w:rsidRPr="00D84F7E" w:rsidRDefault="00191880">
      <w:pPr>
        <w:pStyle w:val="documentpaddedline"/>
        <w:pBdr>
          <w:top w:val="none" w:sz="0" w:space="15" w:color="auto"/>
        </w:pBdr>
        <w:shd w:val="clear" w:color="auto" w:fill="FFFFFF"/>
        <w:spacing w:line="240" w:lineRule="auto"/>
        <w:rPr>
          <w:rFonts w:ascii="Century Gothic" w:hAnsi="Century Gothic"/>
          <w:b/>
          <w:bCs/>
          <w:color w:val="000000"/>
          <w:spacing w:val="8"/>
          <w:sz w:val="22"/>
          <w:szCs w:val="22"/>
        </w:rPr>
      </w:pPr>
      <w:r w:rsidRPr="00D84F7E">
        <w:rPr>
          <w:rStyle w:val="documenttxtBoldCharacter"/>
          <w:rFonts w:ascii="Century Gothic" w:hAnsi="Century Gothic"/>
          <w:caps/>
          <w:color w:val="000000"/>
          <w:spacing w:val="8"/>
        </w:rPr>
        <w:t>Nova Southeastern University</w:t>
      </w:r>
      <w:r w:rsidRPr="00D84F7E">
        <w:rPr>
          <w:rStyle w:val="span"/>
          <w:rFonts w:ascii="Century Gothic" w:hAnsi="Century Gothic"/>
          <w:b/>
          <w:bCs/>
          <w:color w:val="000000"/>
          <w:spacing w:val="8"/>
          <w:sz w:val="22"/>
          <w:szCs w:val="22"/>
        </w:rPr>
        <w:t xml:space="preserve">, </w:t>
      </w:r>
      <w:r w:rsidRPr="00D84F7E">
        <w:rPr>
          <w:rStyle w:val="jobcity"/>
          <w:rFonts w:ascii="Century Gothic" w:hAnsi="Century Gothic"/>
          <w:b/>
          <w:bCs/>
          <w:color w:val="000000"/>
          <w:spacing w:val="8"/>
        </w:rPr>
        <w:t>Davie</w:t>
      </w:r>
      <w:r w:rsidRPr="00D84F7E">
        <w:rPr>
          <w:rStyle w:val="span"/>
          <w:rFonts w:ascii="Century Gothic" w:hAnsi="Century Gothic"/>
          <w:b/>
          <w:bCs/>
          <w:color w:val="000000"/>
          <w:spacing w:val="8"/>
          <w:sz w:val="22"/>
          <w:szCs w:val="22"/>
        </w:rPr>
        <w:t xml:space="preserve">, </w:t>
      </w:r>
      <w:r w:rsidRPr="00D84F7E">
        <w:rPr>
          <w:rStyle w:val="jobstate"/>
          <w:rFonts w:ascii="Century Gothic" w:hAnsi="Century Gothic"/>
          <w:b/>
          <w:bCs/>
          <w:color w:val="000000"/>
          <w:spacing w:val="8"/>
        </w:rPr>
        <w:t>FL</w:t>
      </w:r>
    </w:p>
    <w:p w14:paraId="5FBF275F" w14:textId="4BDA7B44" w:rsidR="00F71CA4" w:rsidRPr="00D84F7E" w:rsidRDefault="00191880">
      <w:pPr>
        <w:pStyle w:val="documentpaddedline"/>
        <w:shd w:val="clear" w:color="auto" w:fill="FFFFFF"/>
        <w:spacing w:line="240" w:lineRule="auto"/>
        <w:rPr>
          <w:rFonts w:ascii="Century Gothic" w:hAnsi="Century Gothic"/>
          <w:color w:val="000000"/>
          <w:spacing w:val="8"/>
        </w:rPr>
      </w:pPr>
      <w:r w:rsidRPr="00D84F7E">
        <w:rPr>
          <w:rStyle w:val="jobtitle"/>
          <w:rFonts w:ascii="Century Gothic" w:hAnsi="Century Gothic"/>
          <w:color w:val="000000"/>
          <w:spacing w:val="8"/>
        </w:rPr>
        <w:t>Administrative Assistant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| </w:t>
      </w:r>
      <w:r w:rsidRPr="00D84F7E">
        <w:rPr>
          <w:rStyle w:val="jobdates"/>
          <w:rFonts w:ascii="Century Gothic" w:hAnsi="Century Gothic"/>
          <w:color w:val="000000"/>
          <w:spacing w:val="8"/>
        </w:rPr>
        <w:t>Apr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il</w:t>
      </w:r>
      <w:r w:rsidRPr="00D84F7E">
        <w:rPr>
          <w:rStyle w:val="jobdates"/>
          <w:rFonts w:ascii="Century Gothic" w:hAnsi="Century Gothic"/>
          <w:color w:val="000000"/>
          <w:spacing w:val="8"/>
        </w:rPr>
        <w:t xml:space="preserve"> 2014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>–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August 2015</w:t>
      </w:r>
    </w:p>
    <w:p w14:paraId="2FABAB34" w14:textId="77777777" w:rsidR="008202CD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Administrative support for teachers and directors</w:t>
      </w:r>
    </w:p>
    <w:p w14:paraId="67D3AFF2" w14:textId="0A1B6BC4" w:rsidR="008202CD" w:rsidRDefault="00585C13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Filing and record keeping</w:t>
      </w:r>
    </w:p>
    <w:p w14:paraId="3C33DFC7" w14:textId="63BF1BF9" w:rsidR="00585C13" w:rsidRPr="00585C13" w:rsidRDefault="00585C13" w:rsidP="00585C13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Assist in onboarding new staff.</w:t>
      </w:r>
    </w:p>
    <w:p w14:paraId="3F11D0BF" w14:textId="64417250" w:rsidR="008202CD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Ensure informational displays are up to date for visitors and </w:t>
      </w:r>
      <w:r w:rsidR="00585C13"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families.</w:t>
      </w:r>
    </w:p>
    <w:p w14:paraId="29821691" w14:textId="77777777" w:rsidR="008202CD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Manage multiple incoming calls and respond to visitor questions</w:t>
      </w:r>
    </w:p>
    <w:p w14:paraId="7EA870B8" w14:textId="59E1DA04" w:rsidR="008202CD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Organize daily operations so that multiple tasks can be completed simultaneously.</w:t>
      </w:r>
    </w:p>
    <w:p w14:paraId="1EF93DF4" w14:textId="77777777" w:rsidR="008202CD" w:rsidRPr="00D84F7E" w:rsidRDefault="00191880">
      <w:pPr>
        <w:pStyle w:val="documentpaddedline"/>
        <w:pBdr>
          <w:top w:val="none" w:sz="0" w:space="15" w:color="auto"/>
        </w:pBdr>
        <w:shd w:val="clear" w:color="auto" w:fill="FFFFFF"/>
        <w:spacing w:line="240" w:lineRule="auto"/>
        <w:rPr>
          <w:rFonts w:ascii="Century Gothic" w:hAnsi="Century Gothic"/>
          <w:b/>
          <w:bCs/>
          <w:color w:val="000000"/>
          <w:spacing w:val="8"/>
          <w:sz w:val="22"/>
          <w:szCs w:val="22"/>
        </w:rPr>
      </w:pPr>
      <w:r w:rsidRPr="00D84F7E">
        <w:rPr>
          <w:rStyle w:val="documenttxtBoldCharacter"/>
          <w:rFonts w:ascii="Century Gothic" w:hAnsi="Century Gothic"/>
          <w:caps/>
          <w:color w:val="000000"/>
          <w:spacing w:val="8"/>
        </w:rPr>
        <w:t>Refugee Youth Services/Gulf Coast Jewish Family and Community Services</w:t>
      </w:r>
      <w:r w:rsidRPr="00D84F7E">
        <w:rPr>
          <w:rFonts w:ascii="Century Gothic" w:hAnsi="Century Gothic"/>
          <w:b/>
          <w:bCs/>
          <w:color w:val="000000"/>
          <w:spacing w:val="8"/>
          <w:sz w:val="22"/>
          <w:szCs w:val="22"/>
        </w:rPr>
        <w:t xml:space="preserve"> </w:t>
      </w:r>
    </w:p>
    <w:p w14:paraId="13E09EDA" w14:textId="17B7AADC" w:rsidR="00D84F7E" w:rsidRPr="00D84F7E" w:rsidRDefault="00191880">
      <w:pPr>
        <w:pStyle w:val="documentpaddedline"/>
        <w:shd w:val="clear" w:color="auto" w:fill="FFFFFF"/>
        <w:spacing w:line="240" w:lineRule="auto"/>
        <w:rPr>
          <w:rFonts w:ascii="Century Gothic" w:hAnsi="Century Gothic"/>
          <w:color w:val="000000"/>
          <w:spacing w:val="8"/>
        </w:rPr>
      </w:pPr>
      <w:r w:rsidRPr="00D84F7E">
        <w:rPr>
          <w:rStyle w:val="jobtitle"/>
          <w:rFonts w:ascii="Century Gothic" w:hAnsi="Century Gothic"/>
          <w:color w:val="000000"/>
          <w:spacing w:val="8"/>
        </w:rPr>
        <w:t>Education Specialist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|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Pr="00D84F7E">
        <w:rPr>
          <w:rStyle w:val="jobdates"/>
          <w:rFonts w:ascii="Century Gothic" w:hAnsi="Century Gothic"/>
          <w:color w:val="000000"/>
          <w:spacing w:val="8"/>
        </w:rPr>
        <w:t>Oct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ober</w:t>
      </w:r>
      <w:r w:rsidRPr="00D84F7E">
        <w:rPr>
          <w:rStyle w:val="jobdates"/>
          <w:rFonts w:ascii="Century Gothic" w:hAnsi="Century Gothic"/>
          <w:color w:val="000000"/>
          <w:spacing w:val="8"/>
        </w:rPr>
        <w:t xml:space="preserve"> 2010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>–</w:t>
      </w:r>
      <w:r w:rsidRPr="00D84F7E">
        <w:rPr>
          <w:rStyle w:val="span"/>
          <w:rFonts w:ascii="Century Gothic" w:hAnsi="Century Gothic"/>
          <w:color w:val="000000"/>
          <w:spacing w:val="8"/>
          <w:sz w:val="22"/>
          <w:szCs w:val="22"/>
        </w:rPr>
        <w:t xml:space="preserve"> </w:t>
      </w:r>
      <w:r w:rsidR="00F71CA4" w:rsidRPr="00D84F7E">
        <w:rPr>
          <w:rStyle w:val="jobdates"/>
          <w:rFonts w:ascii="Century Gothic" w:hAnsi="Century Gothic"/>
          <w:color w:val="000000"/>
          <w:spacing w:val="8"/>
        </w:rPr>
        <w:t>April 2014</w:t>
      </w:r>
    </w:p>
    <w:p w14:paraId="254CCC9A" w14:textId="5DB2F768" w:rsidR="008202CD" w:rsidRPr="00D84F7E" w:rsidRDefault="002E113E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Conduct assessment of clients to determine needs, strengths, and challenges. </w:t>
      </w:r>
    </w:p>
    <w:p w14:paraId="0E5206F1" w14:textId="3114CAE5" w:rsidR="008202CD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Design individualized academic curricula to improve clients' academic </w:t>
      </w:r>
      <w:r w:rsidR="002E113E"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standing.</w:t>
      </w:r>
    </w:p>
    <w:p w14:paraId="50EB8E00" w14:textId="52BCB5B2" w:rsidR="00D84F7E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Develop and implement strategic plans to improve clients' English proficiency and acculturation to the U.</w:t>
      </w:r>
      <w:r w:rsid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S.</w:t>
      </w:r>
    </w:p>
    <w:p w14:paraId="34C38CE6" w14:textId="77777777" w:rsidR="008202CD" w:rsidRPr="00D84F7E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Conduct comprehensive intake assessments of new clients and families according to standards provided by the agency and the Florida Department of Children and Families</w:t>
      </w:r>
    </w:p>
    <w:p w14:paraId="4D0112A5" w14:textId="53C18273" w:rsidR="008202CD" w:rsidRDefault="00191880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Determine what resources are available in the community for client </w:t>
      </w:r>
      <w:r w:rsidR="002E113E"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support.</w:t>
      </w:r>
    </w:p>
    <w:p w14:paraId="29B4D1B5" w14:textId="0FC1A203" w:rsidR="002E113E" w:rsidRPr="00D84F7E" w:rsidRDefault="002E113E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Crisis Intervention, support, safety risk assessments</w:t>
      </w:r>
    </w:p>
    <w:p w14:paraId="02CF333B" w14:textId="5C9505E7" w:rsidR="00D84F7E" w:rsidRPr="00D84F7E" w:rsidRDefault="0023766B" w:rsidP="00D84F7E">
      <w:pPr>
        <w:pStyle w:val="documentliParagraph"/>
        <w:numPr>
          <w:ilvl w:val="0"/>
          <w:numId w:val="1"/>
        </w:numPr>
        <w:shd w:val="clear" w:color="auto" w:fill="FFFFFF"/>
        <w:tabs>
          <w:tab w:val="left" w:pos="310"/>
        </w:tabs>
        <w:spacing w:before="120" w:line="240" w:lineRule="auto"/>
        <w:ind w:left="40" w:firstLine="0"/>
        <w:rPr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Documentation and Reporting: Maintain accurate and detailed records of client interactions, assessments, and service provisions.</w:t>
      </w:r>
    </w:p>
    <w:p w14:paraId="3B275365" w14:textId="5F058D13" w:rsidR="008202CD" w:rsidRPr="00D84F7E" w:rsidRDefault="00191880">
      <w:pPr>
        <w:pStyle w:val="documentsectiontitle"/>
        <w:pBdr>
          <w:bottom w:val="single" w:sz="8" w:space="0" w:color="000000"/>
        </w:pBdr>
        <w:shd w:val="clear" w:color="auto" w:fill="FFFFFF"/>
        <w:spacing w:before="300" w:after="160"/>
        <w:rPr>
          <w:rFonts w:ascii="Century Gothic" w:hAnsi="Century Gothic"/>
          <w:b/>
          <w:bCs/>
          <w:caps/>
          <w:spacing w:val="8"/>
        </w:rPr>
      </w:pPr>
      <w:r w:rsidRPr="00D84F7E">
        <w:rPr>
          <w:rFonts w:ascii="Century Gothic" w:hAnsi="Century Gothic"/>
          <w:b/>
          <w:bCs/>
          <w:caps/>
          <w:spacing w:val="8"/>
        </w:rPr>
        <w:t>Education</w:t>
      </w:r>
    </w:p>
    <w:p w14:paraId="01C6F67F" w14:textId="263D133E" w:rsidR="008202CD" w:rsidRPr="00D84F7E" w:rsidRDefault="00191880" w:rsidP="00D84F7E">
      <w:pPr>
        <w:pStyle w:val="documenttxtCaps"/>
        <w:shd w:val="clear" w:color="auto" w:fill="FFFFFF"/>
        <w:spacing w:line="240" w:lineRule="auto"/>
        <w:rPr>
          <w:rStyle w:val="jobcity"/>
          <w:rFonts w:ascii="Century Gothic" w:hAnsi="Century Gothic"/>
          <w:b/>
          <w:bCs/>
          <w:color w:val="000000"/>
          <w:spacing w:val="8"/>
        </w:rPr>
      </w:pPr>
      <w:r w:rsidRPr="00D84F7E">
        <w:rPr>
          <w:rFonts w:ascii="Century Gothic" w:hAnsi="Century Gothic"/>
          <w:b/>
          <w:bCs/>
          <w:color w:val="000000"/>
          <w:spacing w:val="8"/>
        </w:rPr>
        <w:t>Barry University</w:t>
      </w:r>
      <w:r w:rsidR="00D84F7E">
        <w:rPr>
          <w:rFonts w:ascii="Century Gothic" w:hAnsi="Century Gothic"/>
          <w:b/>
          <w:bCs/>
          <w:color w:val="000000"/>
          <w:spacing w:val="8"/>
        </w:rPr>
        <w:t xml:space="preserve"> </w:t>
      </w:r>
      <w:r w:rsidRPr="00D84F7E">
        <w:rPr>
          <w:rStyle w:val="jobcity"/>
          <w:rFonts w:ascii="Century Gothic" w:hAnsi="Century Gothic"/>
          <w:i/>
          <w:iCs/>
          <w:color w:val="000000"/>
          <w:spacing w:val="8"/>
        </w:rPr>
        <w:t>Miami</w:t>
      </w:r>
      <w:r w:rsidRPr="00D84F7E">
        <w:rPr>
          <w:rStyle w:val="span"/>
          <w:rFonts w:ascii="Century Gothic" w:hAnsi="Century Gothic"/>
          <w:i/>
          <w:iCs/>
          <w:color w:val="000000"/>
          <w:spacing w:val="8"/>
          <w:sz w:val="22"/>
          <w:szCs w:val="22"/>
        </w:rPr>
        <w:t xml:space="preserve">, </w:t>
      </w:r>
      <w:r w:rsidRPr="00D84F7E">
        <w:rPr>
          <w:rStyle w:val="jobstate"/>
          <w:rFonts w:ascii="Century Gothic" w:hAnsi="Century Gothic"/>
          <w:i/>
          <w:iCs/>
          <w:color w:val="000000"/>
          <w:spacing w:val="8"/>
        </w:rPr>
        <w:t>FL</w:t>
      </w:r>
    </w:p>
    <w:p w14:paraId="48EB254D" w14:textId="77777777" w:rsidR="008202CD" w:rsidRPr="00D84F7E" w:rsidRDefault="00191880">
      <w:pPr>
        <w:pStyle w:val="documenttxtItl"/>
        <w:shd w:val="clear" w:color="auto" w:fill="FFFFFF"/>
        <w:spacing w:line="240" w:lineRule="auto"/>
        <w:rPr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</w:pPr>
      <w:r w:rsidRPr="00D84F7E">
        <w:rPr>
          <w:rStyle w:val="degree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Master of Business Administration</w:t>
      </w:r>
      <w:r w:rsidRPr="00D84F7E">
        <w:rPr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 xml:space="preserve"> </w:t>
      </w:r>
      <w:r w:rsidRPr="00D84F7E">
        <w:rPr>
          <w:rStyle w:val="span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(</w:t>
      </w:r>
      <w:r w:rsidRPr="00D84F7E">
        <w:rPr>
          <w:rStyle w:val="jobdates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Aug 2020</w:t>
      </w:r>
      <w:r w:rsidRPr="00D84F7E">
        <w:rPr>
          <w:rStyle w:val="span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)</w:t>
      </w:r>
    </w:p>
    <w:p w14:paraId="08603018" w14:textId="3B1F7A4C" w:rsidR="008202CD" w:rsidRPr="00D84F7E" w:rsidRDefault="00191880" w:rsidP="00D84F7E">
      <w:pPr>
        <w:pStyle w:val="documenttxtCaps"/>
        <w:pBdr>
          <w:top w:val="none" w:sz="0" w:space="15" w:color="auto"/>
        </w:pBdr>
        <w:shd w:val="clear" w:color="auto" w:fill="FFFFFF"/>
        <w:spacing w:line="240" w:lineRule="auto"/>
        <w:rPr>
          <w:rStyle w:val="jobcity"/>
          <w:rFonts w:ascii="Century Gothic" w:hAnsi="Century Gothic"/>
          <w:b/>
          <w:bCs/>
          <w:color w:val="000000"/>
          <w:spacing w:val="8"/>
        </w:rPr>
      </w:pPr>
      <w:r w:rsidRPr="00D84F7E">
        <w:rPr>
          <w:rFonts w:ascii="Century Gothic" w:hAnsi="Century Gothic"/>
          <w:b/>
          <w:bCs/>
          <w:color w:val="000000"/>
          <w:spacing w:val="8"/>
        </w:rPr>
        <w:t>Florida State University</w:t>
      </w:r>
      <w:r w:rsidR="00D84F7E">
        <w:rPr>
          <w:rFonts w:ascii="Century Gothic" w:hAnsi="Century Gothic"/>
          <w:b/>
          <w:bCs/>
          <w:color w:val="000000"/>
          <w:spacing w:val="8"/>
        </w:rPr>
        <w:t xml:space="preserve"> </w:t>
      </w:r>
      <w:r w:rsidRPr="00D84F7E">
        <w:rPr>
          <w:rStyle w:val="jobcity"/>
          <w:rFonts w:ascii="Century Gothic" w:hAnsi="Century Gothic"/>
          <w:i/>
          <w:iCs/>
          <w:color w:val="000000"/>
          <w:spacing w:val="8"/>
        </w:rPr>
        <w:t>Tallahassee</w:t>
      </w:r>
      <w:r w:rsidRPr="00D84F7E">
        <w:rPr>
          <w:rStyle w:val="span"/>
          <w:rFonts w:ascii="Century Gothic" w:hAnsi="Century Gothic"/>
          <w:i/>
          <w:iCs/>
          <w:color w:val="000000"/>
          <w:spacing w:val="8"/>
          <w:sz w:val="22"/>
          <w:szCs w:val="22"/>
        </w:rPr>
        <w:t xml:space="preserve">, </w:t>
      </w:r>
      <w:r w:rsidRPr="00D84F7E">
        <w:rPr>
          <w:rStyle w:val="jobstate"/>
          <w:rFonts w:ascii="Century Gothic" w:hAnsi="Century Gothic"/>
          <w:i/>
          <w:iCs/>
          <w:color w:val="000000"/>
          <w:spacing w:val="8"/>
        </w:rPr>
        <w:t>FL</w:t>
      </w:r>
    </w:p>
    <w:p w14:paraId="046F9376" w14:textId="7A5B85FF" w:rsidR="003E54ED" w:rsidRPr="0023766B" w:rsidRDefault="00191880" w:rsidP="0023766B">
      <w:pPr>
        <w:pStyle w:val="documenttxtItl"/>
        <w:shd w:val="clear" w:color="auto" w:fill="FFFFFF"/>
        <w:spacing w:line="240" w:lineRule="auto"/>
        <w:rPr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</w:pPr>
      <w:r w:rsidRPr="00D84F7E">
        <w:rPr>
          <w:rStyle w:val="degree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Bachelor of Science - BS</w:t>
      </w:r>
      <w:r w:rsidRPr="00D84F7E">
        <w:rPr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 xml:space="preserve"> </w:t>
      </w:r>
      <w:r w:rsidRPr="00D84F7E">
        <w:rPr>
          <w:rStyle w:val="programline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Interdisciplinary Social Sciences</w:t>
      </w:r>
      <w:r w:rsidRPr="00D84F7E">
        <w:rPr>
          <w:rStyle w:val="span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 xml:space="preserve"> (</w:t>
      </w:r>
      <w:r w:rsidRPr="00D84F7E">
        <w:rPr>
          <w:rStyle w:val="jobdates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Aug 2017</w:t>
      </w:r>
      <w:r w:rsidRPr="00D84F7E">
        <w:rPr>
          <w:rStyle w:val="span"/>
          <w:rFonts w:ascii="Century Gothic" w:hAnsi="Century Gothic"/>
          <w:i w:val="0"/>
          <w:iCs w:val="0"/>
          <w:color w:val="000000"/>
          <w:spacing w:val="8"/>
          <w:sz w:val="20"/>
          <w:szCs w:val="20"/>
        </w:rPr>
        <w:t>)</w:t>
      </w:r>
    </w:p>
    <w:p w14:paraId="4226AAB4" w14:textId="19A5B077" w:rsidR="008202CD" w:rsidRPr="00D84F7E" w:rsidRDefault="00191880">
      <w:pPr>
        <w:pStyle w:val="documentsectiontitle"/>
        <w:pBdr>
          <w:bottom w:val="single" w:sz="8" w:space="0" w:color="000000"/>
        </w:pBdr>
        <w:shd w:val="clear" w:color="auto" w:fill="FFFFFF"/>
        <w:spacing w:before="300" w:after="160"/>
        <w:rPr>
          <w:rFonts w:ascii="Century Gothic" w:hAnsi="Century Gothic"/>
          <w:b/>
          <w:bCs/>
          <w:caps/>
          <w:spacing w:val="8"/>
        </w:rPr>
      </w:pPr>
      <w:r w:rsidRPr="00D84F7E">
        <w:rPr>
          <w:rFonts w:ascii="Century Gothic" w:hAnsi="Century Gothic"/>
          <w:b/>
          <w:bCs/>
          <w:caps/>
          <w:spacing w:val="8"/>
        </w:rPr>
        <w:t>Additional Skills</w:t>
      </w:r>
    </w:p>
    <w:p w14:paraId="606F9F45" w14:textId="77777777" w:rsidR="008202CD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Project Management</w:t>
      </w:r>
    </w:p>
    <w:p w14:paraId="732EA7FD" w14:textId="191A908D" w:rsidR="0023766B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Strategic Thinking</w:t>
      </w:r>
    </w:p>
    <w:p w14:paraId="41BAEEAB" w14:textId="2A5DFDFE" w:rsidR="0023766B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lastRenderedPageBreak/>
        <w:t xml:space="preserve">Communication </w:t>
      </w:r>
    </w:p>
    <w:p w14:paraId="719C8259" w14:textId="43F348C2" w:rsidR="0023766B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Digital Marketing</w:t>
      </w:r>
    </w:p>
    <w:p w14:paraId="60565B4B" w14:textId="0DAE9ADF" w:rsidR="0023766B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Analytics</w:t>
      </w:r>
    </w:p>
    <w:p w14:paraId="610EB235" w14:textId="1B05DB5B" w:rsidR="0023766B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Creativity</w:t>
      </w:r>
    </w:p>
    <w:p w14:paraId="4AF8335D" w14:textId="741FBF33" w:rsidR="0023766B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Market Research</w:t>
      </w:r>
    </w:p>
    <w:p w14:paraId="1E35B699" w14:textId="0715B7D8" w:rsidR="0023766B" w:rsidRPr="00D84F7E" w:rsidRDefault="0023766B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Adaptability and Flexibility</w:t>
      </w:r>
    </w:p>
    <w:p w14:paraId="353DF8C7" w14:textId="0C647D2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Data Analysis</w:t>
      </w:r>
    </w:p>
    <w:p w14:paraId="062209A1" w14:textId="3460F8A9" w:rsidR="00D84F7E" w:rsidRPr="00D84F7E" w:rsidRDefault="00D84F7E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Marketing Cloud</w:t>
      </w:r>
    </w:p>
    <w:p w14:paraId="257DB48D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Workfront</w:t>
      </w:r>
    </w:p>
    <w:p w14:paraId="628438EC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Salesforce</w:t>
      </w:r>
    </w:p>
    <w:p w14:paraId="2893D3B3" w14:textId="6EB0B6DF" w:rsidR="00D84F7E" w:rsidRPr="00D84F7E" w:rsidRDefault="00191880" w:rsidP="00D84F7E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Microsoft </w:t>
      </w:r>
      <w:r w:rsidR="00D84F7E"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Word, Excel</w:t>
      </w:r>
    </w:p>
    <w:p w14:paraId="64E17616" w14:textId="62313562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Google Analytics</w:t>
      </w:r>
    </w:p>
    <w:p w14:paraId="14D9D276" w14:textId="52E0C23A" w:rsidR="00D84F7E" w:rsidRPr="00D84F7E" w:rsidRDefault="00D84F7E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Pardot</w:t>
      </w:r>
    </w:p>
    <w:p w14:paraId="13881A44" w14:textId="438FFEC1" w:rsidR="00D84F7E" w:rsidRPr="00D84F7E" w:rsidRDefault="00D84F7E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proofErr w:type="spellStart"/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Hubspot</w:t>
      </w:r>
      <w:proofErr w:type="spellEnd"/>
    </w:p>
    <w:p w14:paraId="387C1FB5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UX Design</w:t>
      </w:r>
    </w:p>
    <w:p w14:paraId="0CD923F2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SWOT Analysis</w:t>
      </w:r>
    </w:p>
    <w:p w14:paraId="0144AF71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Data Presentation</w:t>
      </w:r>
    </w:p>
    <w:p w14:paraId="430B4231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Social Media Management</w:t>
      </w:r>
    </w:p>
    <w:p w14:paraId="21F717DD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SEO</w:t>
      </w:r>
    </w:p>
    <w:p w14:paraId="1F5B31DC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Funnel Management</w:t>
      </w:r>
    </w:p>
    <w:p w14:paraId="08947DB9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PPC</w:t>
      </w:r>
    </w:p>
    <w:p w14:paraId="43A7C98B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A/B Testing</w:t>
      </w:r>
    </w:p>
    <w:p w14:paraId="16EBC133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CRO</w:t>
      </w:r>
    </w:p>
    <w:p w14:paraId="6D5F83FC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Data Visualization</w:t>
      </w:r>
    </w:p>
    <w:p w14:paraId="04575F2D" w14:textId="77777777" w:rsidR="008202CD" w:rsidRPr="00D84F7E" w:rsidRDefault="00191880">
      <w:pPr>
        <w:pStyle w:val="p"/>
        <w:numPr>
          <w:ilvl w:val="0"/>
          <w:numId w:val="5"/>
        </w:numPr>
        <w:shd w:val="clear" w:color="auto" w:fill="FFFFFF"/>
        <w:spacing w:line="240" w:lineRule="auto"/>
        <w:ind w:left="310" w:hanging="27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D84F7E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Spanish (fluent reading/writing/speaking)</w:t>
      </w:r>
    </w:p>
    <w:p w14:paraId="16404338" w14:textId="3A5F7D0E" w:rsidR="0023766B" w:rsidRDefault="0023766B" w:rsidP="0023766B">
      <w:pPr>
        <w:pStyle w:val="documentsectiontitle"/>
        <w:pBdr>
          <w:bottom w:val="single" w:sz="8" w:space="0" w:color="000000"/>
        </w:pBdr>
        <w:shd w:val="clear" w:color="auto" w:fill="FFFFFF"/>
        <w:tabs>
          <w:tab w:val="right" w:pos="11040"/>
        </w:tabs>
        <w:spacing w:before="300" w:after="160"/>
        <w:rPr>
          <w:rFonts w:ascii="Century Gothic" w:hAnsi="Century Gothic"/>
          <w:b/>
          <w:bCs/>
          <w:caps/>
          <w:spacing w:val="8"/>
        </w:rPr>
      </w:pPr>
      <w:r>
        <w:rPr>
          <w:rFonts w:ascii="Century Gothic" w:hAnsi="Century Gothic"/>
          <w:b/>
          <w:bCs/>
          <w:caps/>
          <w:spacing w:val="8"/>
        </w:rPr>
        <w:t>Licenses &amp; certifications</w:t>
      </w:r>
      <w:r>
        <w:rPr>
          <w:rFonts w:ascii="Century Gothic" w:hAnsi="Century Gothic"/>
          <w:b/>
          <w:bCs/>
          <w:caps/>
          <w:spacing w:val="8"/>
        </w:rPr>
        <w:tab/>
      </w:r>
    </w:p>
    <w:p w14:paraId="30FC684E" w14:textId="1FEC9EFF" w:rsidR="0023766B" w:rsidRPr="0023766B" w:rsidRDefault="0023766B" w:rsidP="0023766B">
      <w:pPr>
        <w:pStyle w:val="p"/>
        <w:numPr>
          <w:ilvl w:val="0"/>
          <w:numId w:val="10"/>
        </w:numPr>
        <w:shd w:val="clear" w:color="auto" w:fill="FFFFFF"/>
        <w:spacing w:line="240" w:lineRule="auto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23766B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Google Ads Creative Certification</w:t>
      </w:r>
    </w:p>
    <w:p w14:paraId="2EBA3A35" w14:textId="76997ABE" w:rsidR="0023766B" w:rsidRDefault="0023766B" w:rsidP="0023766B">
      <w:pPr>
        <w:pStyle w:val="p"/>
        <w:shd w:val="clear" w:color="auto" w:fill="FFFFFF"/>
        <w:spacing w:line="240" w:lineRule="auto"/>
        <w:ind w:firstLine="36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 w:rsidRPr="0023766B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Credential ID: 73862006</w:t>
      </w:r>
    </w:p>
    <w:p w14:paraId="769AC3ED" w14:textId="77777777" w:rsidR="0023766B" w:rsidRDefault="0023766B" w:rsidP="0023766B">
      <w:pPr>
        <w:pStyle w:val="p"/>
        <w:shd w:val="clear" w:color="auto" w:fill="FFFFFF"/>
        <w:spacing w:line="240" w:lineRule="auto"/>
        <w:ind w:left="31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</w:p>
    <w:p w14:paraId="3F9CFD3B" w14:textId="20925943" w:rsidR="0023766B" w:rsidRPr="0023766B" w:rsidRDefault="0023766B" w:rsidP="0023766B">
      <w:pPr>
        <w:pStyle w:val="p"/>
        <w:numPr>
          <w:ilvl w:val="0"/>
          <w:numId w:val="10"/>
        </w:numPr>
        <w:shd w:val="clear" w:color="auto" w:fill="FFFFFF"/>
        <w:spacing w:line="240" w:lineRule="auto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Introduction to User Experience Design</w:t>
      </w:r>
    </w:p>
    <w:p w14:paraId="4546433F" w14:textId="4EE0C0E9" w:rsidR="0023766B" w:rsidRDefault="0023766B" w:rsidP="0023766B">
      <w:pPr>
        <w:pStyle w:val="p"/>
        <w:shd w:val="clear" w:color="auto" w:fill="FFFFFF"/>
        <w:spacing w:line="240" w:lineRule="auto"/>
        <w:ind w:left="31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 </w:t>
      </w:r>
      <w:r w:rsidRPr="0023766B"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 xml:space="preserve">Credential ID: </w:t>
      </w: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89H64ESBYMKZ</w:t>
      </w:r>
    </w:p>
    <w:p w14:paraId="0692871E" w14:textId="77777777" w:rsidR="0023766B" w:rsidRDefault="0023766B" w:rsidP="0023766B">
      <w:pPr>
        <w:pStyle w:val="p"/>
        <w:shd w:val="clear" w:color="auto" w:fill="FFFFFF"/>
        <w:spacing w:line="240" w:lineRule="auto"/>
        <w:ind w:left="31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</w:p>
    <w:p w14:paraId="25B60113" w14:textId="1CE27B21" w:rsidR="0023766B" w:rsidRDefault="0023766B" w:rsidP="0023766B">
      <w:pPr>
        <w:pStyle w:val="p"/>
        <w:numPr>
          <w:ilvl w:val="0"/>
          <w:numId w:val="10"/>
        </w:numPr>
        <w:shd w:val="clear" w:color="auto" w:fill="FFFFFF"/>
        <w:spacing w:line="240" w:lineRule="auto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  <w:r>
        <w:rPr>
          <w:rStyle w:val="span"/>
          <w:rFonts w:ascii="Century Gothic" w:hAnsi="Century Gothic"/>
          <w:color w:val="000000"/>
          <w:spacing w:val="8"/>
          <w:sz w:val="20"/>
          <w:szCs w:val="20"/>
        </w:rPr>
        <w:t>Google Analytics for Beginners</w:t>
      </w:r>
    </w:p>
    <w:p w14:paraId="0BDC904D" w14:textId="77777777" w:rsidR="0023766B" w:rsidRDefault="0023766B" w:rsidP="0023766B">
      <w:pPr>
        <w:pStyle w:val="p"/>
        <w:shd w:val="clear" w:color="auto" w:fill="FFFFFF"/>
        <w:spacing w:line="240" w:lineRule="auto"/>
        <w:ind w:left="31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</w:p>
    <w:p w14:paraId="0C3DBC92" w14:textId="77777777" w:rsidR="0023766B" w:rsidRPr="0023766B" w:rsidRDefault="0023766B" w:rsidP="0023766B">
      <w:pPr>
        <w:pStyle w:val="p"/>
        <w:shd w:val="clear" w:color="auto" w:fill="FFFFFF"/>
        <w:spacing w:line="240" w:lineRule="auto"/>
        <w:ind w:left="360"/>
        <w:rPr>
          <w:rStyle w:val="span"/>
          <w:rFonts w:ascii="Century Gothic" w:hAnsi="Century Gothic"/>
          <w:color w:val="000000"/>
          <w:spacing w:val="8"/>
          <w:sz w:val="20"/>
          <w:szCs w:val="20"/>
        </w:rPr>
      </w:pPr>
    </w:p>
    <w:sectPr w:rsidR="0023766B" w:rsidRPr="0023766B" w:rsidSect="00D84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00" w:right="600" w:bottom="80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60AF4" w14:textId="77777777" w:rsidR="00EE1FFA" w:rsidRDefault="00EE1FFA" w:rsidP="00DD4102">
      <w:pPr>
        <w:spacing w:line="240" w:lineRule="auto"/>
      </w:pPr>
      <w:r>
        <w:separator/>
      </w:r>
    </w:p>
  </w:endnote>
  <w:endnote w:type="continuationSeparator" w:id="0">
    <w:p w14:paraId="7A497E59" w14:textId="77777777" w:rsidR="00EE1FFA" w:rsidRDefault="00EE1FFA" w:rsidP="00DD4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51838839"/>
      <w:docPartObj>
        <w:docPartGallery w:val="Page Numbers (Bottom of Page)"/>
        <w:docPartUnique/>
      </w:docPartObj>
    </w:sdtPr>
    <w:sdtContent>
      <w:p w14:paraId="462CF995" w14:textId="4147F2BC" w:rsidR="00D84F7E" w:rsidRDefault="00D84F7E" w:rsidP="007727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72E5BC" w14:textId="77777777" w:rsidR="00DD4102" w:rsidRDefault="00DD4102" w:rsidP="00D84F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44364564"/>
      <w:docPartObj>
        <w:docPartGallery w:val="Page Numbers (Bottom of Page)"/>
        <w:docPartUnique/>
      </w:docPartObj>
    </w:sdtPr>
    <w:sdtContent>
      <w:p w14:paraId="2C5F9A0B" w14:textId="31CF1E6E" w:rsidR="00D84F7E" w:rsidRDefault="00D84F7E" w:rsidP="0077273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1E300D67" w14:textId="016D5190" w:rsidR="00DD4102" w:rsidRPr="00D84F7E" w:rsidRDefault="00D84F7E" w:rsidP="00D84F7E">
    <w:pPr>
      <w:pStyle w:val="Footer"/>
      <w:ind w:right="360"/>
      <w:rPr>
        <w:rFonts w:ascii="Century Gothic" w:hAnsi="Century Gothic"/>
        <w:sz w:val="13"/>
        <w:szCs w:val="13"/>
      </w:rPr>
    </w:pPr>
    <w:r w:rsidRPr="00D84F7E">
      <w:rPr>
        <w:rFonts w:ascii="Century Gothic" w:hAnsi="Century Gothic"/>
        <w:sz w:val="13"/>
        <w:szCs w:val="13"/>
      </w:rPr>
      <w:t>Laura Bello-Conte, MBA</w:t>
    </w:r>
    <w:r w:rsidRPr="00D84F7E">
      <w:rPr>
        <w:rFonts w:ascii="Century Gothic" w:hAnsi="Century Gothic"/>
        <w:sz w:val="13"/>
        <w:szCs w:val="13"/>
      </w:rPr>
      <w:br/>
      <w:t>Resume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A00B" w14:textId="77777777" w:rsidR="00BA3689" w:rsidRDefault="00BA3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C9C1" w14:textId="77777777" w:rsidR="00EE1FFA" w:rsidRDefault="00EE1FFA" w:rsidP="00DD4102">
      <w:pPr>
        <w:spacing w:line="240" w:lineRule="auto"/>
      </w:pPr>
      <w:r>
        <w:separator/>
      </w:r>
    </w:p>
  </w:footnote>
  <w:footnote w:type="continuationSeparator" w:id="0">
    <w:p w14:paraId="231EC645" w14:textId="77777777" w:rsidR="00EE1FFA" w:rsidRDefault="00EE1FFA" w:rsidP="00DD41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60D4" w14:textId="77777777" w:rsidR="00DD4102" w:rsidRDefault="00DD4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221B" w14:textId="77777777" w:rsidR="00DD4102" w:rsidRDefault="00DD41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21D5" w14:textId="77777777" w:rsidR="00DD4102" w:rsidRDefault="00DD41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CD54A8CC"/>
    <w:lvl w:ilvl="0" w:tplc="221C16AA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  <w:spacing w:val="8"/>
        <w:sz w:val="20"/>
        <w:szCs w:val="20"/>
      </w:rPr>
    </w:lvl>
    <w:lvl w:ilvl="1" w:tplc="FFECA5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F3C8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0FAE3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D444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9CE93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6082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1A2B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AFC32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979E1D5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pacing w:val="8"/>
        <w:sz w:val="20"/>
        <w:szCs w:val="20"/>
      </w:rPr>
    </w:lvl>
    <w:lvl w:ilvl="1" w:tplc="12A0E8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E029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C302F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7E21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ED8FA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B8F2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D6F9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ABE17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939C67B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pacing w:val="8"/>
        <w:sz w:val="20"/>
        <w:szCs w:val="20"/>
      </w:rPr>
    </w:lvl>
    <w:lvl w:ilvl="1" w:tplc="BD4486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EFAEC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90CAB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64EB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DD09E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BB047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A0842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24D4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BFF239D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pacing w:val="8"/>
        <w:sz w:val="20"/>
        <w:szCs w:val="20"/>
      </w:rPr>
    </w:lvl>
    <w:lvl w:ilvl="1" w:tplc="2E082E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3C0BE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3782B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268C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6326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44E5B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58AB5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22C83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220ECEB4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pacing w:val="8"/>
        <w:sz w:val="20"/>
        <w:szCs w:val="20"/>
      </w:rPr>
    </w:lvl>
    <w:lvl w:ilvl="1" w:tplc="69A41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E580A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BCBD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D9A09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5A6D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8E9A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FC2A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DB2B3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1BF37B9D"/>
    <w:multiLevelType w:val="multilevel"/>
    <w:tmpl w:val="28AA4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2B3696"/>
    <w:multiLevelType w:val="multilevel"/>
    <w:tmpl w:val="8E3A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4C4A29"/>
    <w:multiLevelType w:val="hybridMultilevel"/>
    <w:tmpl w:val="1D5C9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117C41"/>
    <w:multiLevelType w:val="multilevel"/>
    <w:tmpl w:val="5A34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F85721"/>
    <w:multiLevelType w:val="hybridMultilevel"/>
    <w:tmpl w:val="8D349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3478494">
    <w:abstractNumId w:val="0"/>
  </w:num>
  <w:num w:numId="2" w16cid:durableId="954020225">
    <w:abstractNumId w:val="1"/>
  </w:num>
  <w:num w:numId="3" w16cid:durableId="190076359">
    <w:abstractNumId w:val="2"/>
  </w:num>
  <w:num w:numId="4" w16cid:durableId="1981226783">
    <w:abstractNumId w:val="3"/>
  </w:num>
  <w:num w:numId="5" w16cid:durableId="1816873515">
    <w:abstractNumId w:val="4"/>
  </w:num>
  <w:num w:numId="6" w16cid:durableId="2061973630">
    <w:abstractNumId w:val="8"/>
  </w:num>
  <w:num w:numId="7" w16cid:durableId="1415012920">
    <w:abstractNumId w:val="6"/>
  </w:num>
  <w:num w:numId="8" w16cid:durableId="1557428132">
    <w:abstractNumId w:val="5"/>
  </w:num>
  <w:num w:numId="9" w16cid:durableId="1091584506">
    <w:abstractNumId w:val="9"/>
  </w:num>
  <w:num w:numId="10" w16cid:durableId="108283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CD"/>
    <w:rsid w:val="00191880"/>
    <w:rsid w:val="0023766B"/>
    <w:rsid w:val="002962F3"/>
    <w:rsid w:val="002E113E"/>
    <w:rsid w:val="003E54ED"/>
    <w:rsid w:val="004A7DDD"/>
    <w:rsid w:val="00585C13"/>
    <w:rsid w:val="008202CD"/>
    <w:rsid w:val="008660DC"/>
    <w:rsid w:val="00931EE9"/>
    <w:rsid w:val="00AA22B3"/>
    <w:rsid w:val="00B52164"/>
    <w:rsid w:val="00BA3689"/>
    <w:rsid w:val="00C26EA6"/>
    <w:rsid w:val="00C901D1"/>
    <w:rsid w:val="00D84F7E"/>
    <w:rsid w:val="00DD4102"/>
    <w:rsid w:val="00E566F2"/>
    <w:rsid w:val="00EE1FFA"/>
    <w:rsid w:val="00F71CA4"/>
    <w:rsid w:val="00F8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5E3EC"/>
  <w15:docId w15:val="{BD3FF381-9864-7940-BFA2-A1727A2D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spacing w:line="240" w:lineRule="atLeast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  <w:style w:type="paragraph" w:customStyle="1" w:styleId="documentfontsize">
    <w:name w:val="document_fontsize"/>
    <w:basedOn w:val="Normal"/>
    <w:rPr>
      <w:sz w:val="22"/>
      <w:szCs w:val="22"/>
    </w:rPr>
  </w:style>
  <w:style w:type="paragraph" w:customStyle="1" w:styleId="documentsection">
    <w:name w:val="document_section"/>
    <w:basedOn w:val="Normal"/>
  </w:style>
  <w:style w:type="paragraph" w:customStyle="1" w:styleId="documentparagraph">
    <w:name w:val="document_paragraph"/>
    <w:basedOn w:val="Normal"/>
    <w:pPr>
      <w:pBdr>
        <w:top w:val="none" w:sz="0" w:space="15" w:color="auto"/>
      </w:pBdr>
    </w:pPr>
  </w:style>
  <w:style w:type="paragraph" w:customStyle="1" w:styleId="documenttxtBold">
    <w:name w:val="document_txtBold"/>
    <w:basedOn w:val="Normal"/>
    <w:rPr>
      <w:b/>
      <w:bCs/>
    </w:rPr>
  </w:style>
  <w:style w:type="character" w:customStyle="1" w:styleId="span">
    <w:name w:val="span"/>
    <w:basedOn w:val="DefaultParagraphFont"/>
    <w:rPr>
      <w:bdr w:val="none" w:sz="0" w:space="0" w:color="auto"/>
      <w:vertAlign w:val="baseline"/>
    </w:rPr>
  </w:style>
  <w:style w:type="paragraph" w:customStyle="1" w:styleId="documentSECTIONCNTC">
    <w:name w:val="document_SECTION_CNTC"/>
    <w:basedOn w:val="Normal"/>
    <w:pPr>
      <w:pBdr>
        <w:bottom w:val="none" w:sz="0" w:space="10" w:color="auto"/>
      </w:pBdr>
    </w:pPr>
  </w:style>
  <w:style w:type="paragraph" w:customStyle="1" w:styleId="documentaddress">
    <w:name w:val="document_address"/>
    <w:basedOn w:val="Normal"/>
    <w:pPr>
      <w:spacing w:line="260" w:lineRule="atLeast"/>
      <w:jc w:val="center"/>
    </w:pPr>
    <w:rPr>
      <w:sz w:val="16"/>
      <w:szCs w:val="16"/>
    </w:rPr>
  </w:style>
  <w:style w:type="paragraph" w:customStyle="1" w:styleId="documentpaddedline">
    <w:name w:val="document_paddedline"/>
    <w:basedOn w:val="Normal"/>
  </w:style>
  <w:style w:type="paragraph" w:customStyle="1" w:styleId="documentheading">
    <w:name w:val="document_heading"/>
    <w:basedOn w:val="Normal"/>
    <w:pPr>
      <w:pBdr>
        <w:bottom w:val="single" w:sz="8" w:space="0" w:color="000000"/>
      </w:pBdr>
    </w:pPr>
    <w:rPr>
      <w:b/>
      <w:bCs/>
      <w:caps/>
    </w:rPr>
  </w:style>
  <w:style w:type="paragraph" w:customStyle="1" w:styleId="documentsectiontitle">
    <w:name w:val="document_sectiontitle"/>
    <w:basedOn w:val="Normal"/>
    <w:pPr>
      <w:spacing w:line="300" w:lineRule="atLeast"/>
    </w:pPr>
    <w:rPr>
      <w:color w:val="000000"/>
    </w:rPr>
  </w:style>
  <w:style w:type="paragraph" w:customStyle="1" w:styleId="documentsinglecolumn">
    <w:name w:val="document_singlecolumn"/>
    <w:basedOn w:val="Normal"/>
  </w:style>
  <w:style w:type="character" w:customStyle="1" w:styleId="documenttxtBoldCharacter">
    <w:name w:val="document_txtBold Character"/>
    <w:basedOn w:val="DefaultParagraphFont"/>
    <w:rPr>
      <w:b/>
      <w:bCs/>
    </w:rPr>
  </w:style>
  <w:style w:type="character" w:customStyle="1" w:styleId="jobcity">
    <w:name w:val="jobcity"/>
    <w:basedOn w:val="DefaultParagraphFont"/>
    <w:rPr>
      <w:sz w:val="24"/>
      <w:szCs w:val="24"/>
    </w:rPr>
  </w:style>
  <w:style w:type="character" w:customStyle="1" w:styleId="jobstate">
    <w:name w:val="jobstate"/>
    <w:basedOn w:val="DefaultParagraphFont"/>
    <w:rPr>
      <w:sz w:val="24"/>
      <w:szCs w:val="24"/>
    </w:rPr>
  </w:style>
  <w:style w:type="character" w:customStyle="1" w:styleId="jobtitle">
    <w:name w:val="jobtitle"/>
    <w:basedOn w:val="DefaultParagraphFont"/>
    <w:rPr>
      <w:sz w:val="24"/>
      <w:szCs w:val="24"/>
    </w:rPr>
  </w:style>
  <w:style w:type="character" w:customStyle="1" w:styleId="jobdates">
    <w:name w:val="jobdates"/>
    <w:basedOn w:val="DefaultParagraphFont"/>
    <w:rPr>
      <w:sz w:val="24"/>
      <w:szCs w:val="24"/>
    </w:rPr>
  </w:style>
  <w:style w:type="paragraph" w:customStyle="1" w:styleId="div">
    <w:name w:val="div"/>
    <w:basedOn w:val="Normal"/>
  </w:style>
  <w:style w:type="character" w:customStyle="1" w:styleId="documentli">
    <w:name w:val="document_li"/>
    <w:basedOn w:val="DefaultParagraphFont"/>
  </w:style>
  <w:style w:type="paragraph" w:customStyle="1" w:styleId="documentliParagraph">
    <w:name w:val="document_li Paragraph"/>
    <w:basedOn w:val="Normal"/>
  </w:style>
  <w:style w:type="paragraph" w:customStyle="1" w:styleId="documenttxtCaps">
    <w:name w:val="document_txtCaps"/>
    <w:basedOn w:val="Normal"/>
    <w:rPr>
      <w:caps/>
    </w:rPr>
  </w:style>
  <w:style w:type="paragraph" w:customStyle="1" w:styleId="documenttxtItl">
    <w:name w:val="document_txtItl"/>
    <w:basedOn w:val="Normal"/>
    <w:rPr>
      <w:i/>
      <w:iCs/>
    </w:rPr>
  </w:style>
  <w:style w:type="character" w:customStyle="1" w:styleId="degree">
    <w:name w:val="degree"/>
    <w:basedOn w:val="DefaultParagraphFont"/>
    <w:rPr>
      <w:sz w:val="24"/>
      <w:szCs w:val="24"/>
    </w:rPr>
  </w:style>
  <w:style w:type="character" w:customStyle="1" w:styleId="programline">
    <w:name w:val="programline"/>
    <w:basedOn w:val="DefaultParagraphFont"/>
    <w:rPr>
      <w:sz w:val="24"/>
      <w:szCs w:val="24"/>
    </w:rPr>
  </w:style>
  <w:style w:type="character" w:customStyle="1" w:styleId="documentfirstparagraph">
    <w:name w:val="document_firstparagraph"/>
    <w:basedOn w:val="DefaultParagraphFont"/>
  </w:style>
  <w:style w:type="paragraph" w:customStyle="1" w:styleId="documentfirstparagraphParagraph">
    <w:name w:val="document_firstparagraph Paragraph"/>
    <w:basedOn w:val="Normal"/>
  </w:style>
  <w:style w:type="paragraph" w:customStyle="1" w:styleId="p">
    <w:name w:val="p"/>
    <w:basedOn w:val="Normal"/>
  </w:style>
  <w:style w:type="paragraph" w:styleId="Header">
    <w:name w:val="header"/>
    <w:basedOn w:val="Normal"/>
    <w:link w:val="HeaderChar"/>
    <w:uiPriority w:val="99"/>
    <w:unhideWhenUsed/>
    <w:rsid w:val="00DD410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0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410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02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71CA4"/>
    <w:pPr>
      <w:spacing w:before="100" w:beforeAutospacing="1" w:after="100" w:afterAutospacing="1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D8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9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54F20F-D95A-0848-A282-DBD75761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Laura Bello-Conte</vt:lpstr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Laura Bello-Conte</dc:title>
  <cp:lastModifiedBy>Matt Conte</cp:lastModifiedBy>
  <cp:revision>4</cp:revision>
  <dcterms:created xsi:type="dcterms:W3CDTF">2023-04-03T12:56:00Z</dcterms:created>
  <dcterms:modified xsi:type="dcterms:W3CDTF">2023-05-19T13:47:00Z</dcterms:modified>
</cp:coreProperties>
</file>